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F407A4" w:rsidRPr="00CF3F78" w14:paraId="7272081E" w14:textId="77777777" w:rsidTr="00CF3F7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76C4AEC7" w14:textId="66460DB2" w:rsidR="00F407A4" w:rsidRPr="00F407A4" w:rsidRDefault="00F407A4" w:rsidP="00CE64B0">
            <w:pPr>
              <w:spacing w:after="120"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F407A4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 xml:space="preserve">Oświadczenie Wykonawcy składane na podstawie art. 125 ust. </w:t>
            </w:r>
            <w:r w:rsidR="00CE64B0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1</w:t>
            </w:r>
            <w:r w:rsidRPr="00F407A4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 xml:space="preserve"> ustawy z dnia 11 września 2019 roku Prawo zamówień publicznych</w:t>
            </w:r>
            <w:r w:rsidRPr="00F407A4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że Wykonawca nie podlega wykluczeniu oraz, że spełnia warunki udziału w postepowaniu</w:t>
            </w:r>
          </w:p>
        </w:tc>
      </w:tr>
    </w:tbl>
    <w:p w14:paraId="1BAE629C" w14:textId="77777777" w:rsidR="008F7BC7" w:rsidRPr="00143A31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C09A9F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69C9C0B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BF32CD4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3B0BC6FD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DDA90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4BAB736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7E14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10B5CD5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7BF515A4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662993E" w14:textId="6B0C59B9" w:rsidR="00285FEE" w:rsidRDefault="004F6ADF" w:rsidP="00285FEE">
      <w:pPr>
        <w:spacing w:after="12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7457DC">
        <w:rPr>
          <w:rFonts w:ascii="Arial" w:eastAsiaTheme="minorHAnsi" w:hAnsi="Arial" w:cs="Arial"/>
          <w:sz w:val="22"/>
          <w:szCs w:val="22"/>
          <w:lang w:val="pl-PL"/>
        </w:rPr>
        <w:t>1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</w:t>
      </w:r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CF3F78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zwaną ustawą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Pzp</w:t>
      </w:r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-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285FEE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26DEE859" w14:textId="73B136BA" w:rsidR="00285FEE" w:rsidRDefault="00EF7788" w:rsidP="00A45596">
      <w:pPr>
        <w:spacing w:after="120"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EF7788">
        <w:rPr>
          <w:rFonts w:ascii="Arial" w:hAnsi="Arial" w:cs="Arial"/>
          <w:b/>
          <w:bCs/>
          <w:sz w:val="22"/>
          <w:szCs w:val="22"/>
          <w:lang w:val="pl-PL" w:eastAsia="pl-PL"/>
        </w:rPr>
        <w:t>Budowa chodnika w ciągu drogi powiatowej Nr 1 161R                                                                         w m. Malinie na długości 0,220 km</w:t>
      </w:r>
      <w:bookmarkStart w:id="0" w:name="_GoBack"/>
      <w:bookmarkEnd w:id="0"/>
      <w:r w:rsidR="00995245" w:rsidRPr="00995245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7A3E523A" w14:textId="2FD91BA3" w:rsidR="004F6ADF" w:rsidRPr="00143A31" w:rsidRDefault="005104D2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143A31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43E566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2A6418E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center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OŚWIADCZENIA DOTYCZĄCE WYKONAWCY:</w:t>
      </w:r>
    </w:p>
    <w:p w14:paraId="4F2DD86D" w14:textId="77777777" w:rsidR="004F6ADF" w:rsidRPr="00143A31" w:rsidRDefault="004F6ADF" w:rsidP="00143A31">
      <w:pPr>
        <w:shd w:val="clear" w:color="auto" w:fill="FFFFFF" w:themeFill="background1"/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CD4A065" w14:textId="370602E0" w:rsidR="004F6ADF" w:rsidRDefault="004F6ADF" w:rsidP="00143A31">
      <w:pPr>
        <w:numPr>
          <w:ilvl w:val="0"/>
          <w:numId w:val="6"/>
        </w:numPr>
        <w:spacing w:after="160" w:line="271" w:lineRule="auto"/>
        <w:ind w:left="284" w:hanging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108 ust. 1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Pzp.</w:t>
      </w:r>
    </w:p>
    <w:p w14:paraId="7CA909DD" w14:textId="77777777" w:rsidR="00285FEE" w:rsidRPr="00143A31" w:rsidRDefault="00285FEE" w:rsidP="00285FEE">
      <w:pPr>
        <w:spacing w:after="160" w:line="271" w:lineRule="auto"/>
        <w:ind w:left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41A1183" w14:textId="77777777" w:rsidR="004F6ADF" w:rsidRDefault="004F6ADF" w:rsidP="00143A31">
      <w:pPr>
        <w:numPr>
          <w:ilvl w:val="0"/>
          <w:numId w:val="6"/>
        </w:numPr>
        <w:spacing w:line="271" w:lineRule="auto"/>
        <w:ind w:left="284" w:hanging="284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109 ust. 1 pkt 4)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, 5) oraz 7)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Pzp.</w:t>
      </w:r>
    </w:p>
    <w:p w14:paraId="4ACBC350" w14:textId="77777777" w:rsidR="00C847C7" w:rsidRDefault="00C847C7" w:rsidP="00C847C7">
      <w:pPr>
        <w:pStyle w:val="Akapitzlist"/>
        <w:rPr>
          <w:rFonts w:ascii="Arial" w:eastAsiaTheme="minorHAnsi" w:hAnsi="Arial" w:cs="Arial"/>
          <w:sz w:val="22"/>
          <w:szCs w:val="22"/>
          <w:lang w:val="pl-PL"/>
        </w:rPr>
      </w:pPr>
    </w:p>
    <w:p w14:paraId="646E8DCD" w14:textId="3D384307" w:rsidR="004F6ADF" w:rsidRDefault="00DC6D9A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6059F7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</w:t>
      </w:r>
      <w:r w:rsidR="006059F7" w:rsidRPr="006059F7">
        <w:rPr>
          <w:rFonts w:ascii="Arial" w:eastAsiaTheme="minorHAnsi" w:hAnsi="Arial" w:cs="Arial"/>
          <w:sz w:val="22"/>
          <w:szCs w:val="22"/>
          <w:lang w:val="pl-PL"/>
        </w:rPr>
        <w:t>w art. 7 ust. 1 ustawy z dnia 13 kwietnia 2022 r. (Dz. U. 2022 poz. 835) o szczególnych rozwiązaniach w zakresie przeciwdziałania wspieraniu agresji na Ukrainę oraz służących ochronie bezpieczeństwa narodowego</w:t>
      </w:r>
      <w:r w:rsidR="006059F7">
        <w:rPr>
          <w:rFonts w:ascii="Arial" w:eastAsiaTheme="minorHAnsi" w:hAnsi="Arial" w:cs="Arial"/>
          <w:sz w:val="22"/>
          <w:szCs w:val="22"/>
          <w:lang w:val="pl-PL"/>
        </w:rPr>
        <w:t>.</w:t>
      </w:r>
    </w:p>
    <w:p w14:paraId="013409E3" w14:textId="77777777" w:rsidR="006059F7" w:rsidRPr="006059F7" w:rsidRDefault="006059F7" w:rsidP="006059F7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00B1061" w14:textId="7D7E89CF" w:rsidR="004F6ADF" w:rsidRPr="00285FEE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zachodzą w stosunku do mnie podstaw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y wykluczenia z postępowania na podstawie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art. …….. ustawy Pzp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mającą zastosowan</w:t>
      </w:r>
      <w:r w:rsid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ie podstawę wykluczenia spośród wymienionych 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w art. </w:t>
      </w:r>
      <w:r w:rsidR="00F407A4">
        <w:rPr>
          <w:rFonts w:ascii="Arial" w:eastAsiaTheme="minorHAnsi" w:hAnsi="Arial" w:cs="Arial"/>
          <w:i/>
          <w:sz w:val="22"/>
          <w:szCs w:val="22"/>
          <w:lang w:val="pl-PL"/>
        </w:rPr>
        <w:t>108 ust 1 pkt 1), 2), 5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lub art.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109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pkt </w:t>
      </w:r>
      <w:r w:rsidR="0057516D" w:rsidRPr="00143A31">
        <w:rPr>
          <w:rFonts w:ascii="Arial" w:eastAsiaTheme="minorHAnsi" w:hAnsi="Arial" w:cs="Arial"/>
          <w:i/>
          <w:sz w:val="22"/>
          <w:szCs w:val="22"/>
          <w:lang w:val="pl-PL"/>
        </w:rPr>
        <w:t>4), 5) oraz 7)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ustawy Pzp).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Jednocześnie oświadczam,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że w związku z w/w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 okolicznością, na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110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2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ustawy Pzp podjąłem następujące środki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naprawcze: …………………………………………………………………………………………………………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</w:t>
      </w:r>
    </w:p>
    <w:p w14:paraId="638023DE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45ECE094" w14:textId="77777777" w:rsidR="004F6ADF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spełniam warunki udziału w postępowaniu określone przez </w:t>
      </w:r>
      <w:r w:rsidR="00A43CBF" w:rsidRPr="00143A31">
        <w:rPr>
          <w:rFonts w:ascii="Arial" w:eastAsiaTheme="minorHAnsi" w:hAnsi="Arial" w:cs="Arial"/>
          <w:sz w:val="22"/>
          <w:szCs w:val="22"/>
          <w:lang w:val="pl-PL"/>
        </w:rPr>
        <w:t>Zamawiającego w 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SWZ. </w:t>
      </w:r>
    </w:p>
    <w:p w14:paraId="2B705AF1" w14:textId="77777777" w:rsid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05DACD7" w14:textId="77777777" w:rsid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4BC6D0C" w14:textId="77777777" w:rsidR="00143A31" w:rsidRP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BB0675B" w14:textId="77777777" w:rsidR="004F6ADF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EDB1436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5A328A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shd w:val="clear" w:color="auto" w:fill="F2F2F2" w:themeFill="background1" w:themeFillShade="F2"/>
          <w:lang w:val="pl-PL"/>
        </w:rPr>
        <w:t>OŚWIADCZENIA DOTYCZĄCE PODMIOTU, NA KTÓREGO ZASOBY POWOŁUJE SIĘ WYKONAWCA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6F5B114A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3B32B7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na którego/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zasoby powołuję się w niniejszym postępowaniu, tj.:</w:t>
      </w:r>
    </w:p>
    <w:p w14:paraId="5B961C5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…………………………………………………………………….……………………………………...</w:t>
      </w:r>
    </w:p>
    <w:p w14:paraId="28CAE9D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A811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</w:p>
    <w:p w14:paraId="75B796A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F1BD7E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podlega/ją wykluczeniu z postępowania o udzielenie zamówienia.</w:t>
      </w:r>
    </w:p>
    <w:p w14:paraId="59AEB1B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DE39684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w celu wykazania spełniania warunków udziału w postępowaniu, określonych prze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z Zamawiającego w S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pecyfikacji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Warunków Z</w:t>
      </w:r>
      <w:r w:rsidR="000D0CCE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amówienia w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polegam na zasobach następującego/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podmiotu/ów: </w:t>
      </w:r>
    </w:p>
    <w:p w14:paraId="3F11F6C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………………………………………………………………….…………………………………….…..</w:t>
      </w:r>
    </w:p>
    <w:p w14:paraId="2F36272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w następującym zakresie: </w:t>
      </w:r>
    </w:p>
    <w:p w14:paraId="4B89201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6A013A6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(wskazać podmiot i określić odpowiedni zakres dla wskazanego podmiotu).</w:t>
      </w:r>
    </w:p>
    <w:p w14:paraId="261EC19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98D7E9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43DF11F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PODWYKO</w:t>
      </w:r>
      <w:r w:rsidR="005104D2" w:rsidRPr="00143A31">
        <w:rPr>
          <w:rFonts w:ascii="Arial" w:eastAsiaTheme="minorHAnsi" w:hAnsi="Arial" w:cs="Arial"/>
          <w:b/>
          <w:sz w:val="22"/>
          <w:szCs w:val="22"/>
          <w:lang w:val="pl-PL"/>
        </w:rPr>
        <w:t>NAWCY NIEBĘDĄCEGO PODMIOTEM, NA </w:t>
      </w: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KTÓREG</w:t>
      </w:r>
      <w:r w:rsidR="00143A31">
        <w:rPr>
          <w:rFonts w:ascii="Arial" w:eastAsiaTheme="minorHAnsi" w:hAnsi="Arial" w:cs="Arial"/>
          <w:b/>
          <w:sz w:val="22"/>
          <w:szCs w:val="22"/>
          <w:lang w:val="pl-PL"/>
        </w:rPr>
        <w:t>O ZASOBY POWOŁUJE SIĘ WYKONAWCA</w:t>
      </w:r>
    </w:p>
    <w:p w14:paraId="775807A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72B7AC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będący/e podwykonawcą/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ami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2A10D7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342C03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896D0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,</w:t>
      </w:r>
    </w:p>
    <w:p w14:paraId="2A2925C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79BE50B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podlega/ą wykluczeniu z postępowania o udzielenie zamówienia.</w:t>
      </w:r>
    </w:p>
    <w:p w14:paraId="02AE99F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F561ADB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5513A40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3834690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PODANYCH INFORMACJI:</w:t>
      </w:r>
    </w:p>
    <w:p w14:paraId="4DAD8808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54882F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wszystkie informacje podane w powyższych oświadczeniach są aktualne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br/>
        <w:t>i zgodne z prawdą oraz zostały przedstawione z pełną świadomo</w:t>
      </w:r>
      <w:r w:rsidR="003522F0" w:rsidRPr="00143A31">
        <w:rPr>
          <w:rFonts w:ascii="Arial" w:eastAsiaTheme="minorHAnsi" w:hAnsi="Arial" w:cs="Arial"/>
          <w:sz w:val="22"/>
          <w:szCs w:val="22"/>
          <w:lang w:val="pl-PL"/>
        </w:rPr>
        <w:t>ścią konsekwencji wprowadzenia Z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amawiającego w błąd przy przedstawianiu informacji.</w:t>
      </w:r>
    </w:p>
    <w:p w14:paraId="19D5BC7D" w14:textId="77777777" w:rsidR="00143A31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72344FBD" w14:textId="77777777" w:rsidR="001B0C4D" w:rsidRPr="00143A31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BE3F620" w14:textId="77777777" w:rsidR="004F6ADF" w:rsidRPr="00143A31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143A31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Oświadczenia, które nie mają zastosowania do danego Wykonawcy należy przekreślić.</w:t>
      </w:r>
    </w:p>
    <w:p w14:paraId="53661C31" w14:textId="77777777" w:rsidR="004F6ADF" w:rsidRPr="00143A31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F54533A" w14:textId="77777777" w:rsidR="009C03E9" w:rsidRPr="00143A31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143A31" w:rsidSect="003E6664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87BA09" w14:textId="77777777" w:rsidR="00CE76AF" w:rsidRDefault="00CE76AF" w:rsidP="00AC1A4B">
      <w:r>
        <w:separator/>
      </w:r>
    </w:p>
  </w:endnote>
  <w:endnote w:type="continuationSeparator" w:id="0">
    <w:p w14:paraId="636CA354" w14:textId="77777777" w:rsidR="00CE76AF" w:rsidRDefault="00CE76AF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146286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B2A3B9A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EF7788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EF7788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4E3D6B78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AC9C4B" w14:textId="77777777" w:rsidR="00CE76AF" w:rsidRDefault="00CE76AF" w:rsidP="00AC1A4B">
      <w:r>
        <w:separator/>
      </w:r>
    </w:p>
  </w:footnote>
  <w:footnote w:type="continuationSeparator" w:id="0">
    <w:p w14:paraId="1E6DCC51" w14:textId="77777777" w:rsidR="00CE76AF" w:rsidRDefault="00CE76AF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5CC431" w14:textId="06E3E975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1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2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ADF7838" w14:textId="77777777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1A13F641" w14:textId="412AB10A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755540">
      <w:rPr>
        <w:rFonts w:ascii="Calibri" w:hAnsi="Calibri"/>
        <w:b/>
        <w:bCs/>
        <w:color w:val="4F81BD"/>
        <w:sz w:val="18"/>
        <w:szCs w:val="18"/>
        <w:lang w:val="pl-PL" w:eastAsia="ar-SA"/>
      </w:rPr>
      <w:t>7</w:t>
    </w:r>
    <w:r w:rsidR="00EF7788">
      <w:rPr>
        <w:rFonts w:ascii="Calibri" w:hAnsi="Calibri"/>
        <w:b/>
        <w:bCs/>
        <w:color w:val="4F81BD"/>
        <w:sz w:val="18"/>
        <w:szCs w:val="18"/>
        <w:lang w:val="pl-PL" w:eastAsia="ar-SA"/>
      </w:rPr>
      <w:t>4</w:t>
    </w:r>
    <w:r w:rsidR="00A57FAB">
      <w:rPr>
        <w:rFonts w:ascii="Calibri" w:hAnsi="Calibri"/>
        <w:b/>
        <w:bCs/>
        <w:color w:val="4F81BD"/>
        <w:sz w:val="18"/>
        <w:szCs w:val="18"/>
        <w:lang w:val="pl-PL" w:eastAsia="ar-SA"/>
      </w:rPr>
      <w:t>.2022</w:t>
    </w:r>
  </w:p>
  <w:bookmarkEnd w:id="1"/>
  <w:p w14:paraId="25532670" w14:textId="77777777" w:rsidR="00285FEE" w:rsidRDefault="00285FE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9"/>
  </w:num>
  <w:num w:numId="2">
    <w:abstractNumId w:val="39"/>
  </w:num>
  <w:num w:numId="3">
    <w:abstractNumId w:val="40"/>
  </w:num>
  <w:num w:numId="4">
    <w:abstractNumId w:val="22"/>
  </w:num>
  <w:num w:numId="5">
    <w:abstractNumId w:val="48"/>
  </w:num>
  <w:num w:numId="6">
    <w:abstractNumId w:val="18"/>
  </w:num>
  <w:num w:numId="7">
    <w:abstractNumId w:val="24"/>
  </w:num>
  <w:num w:numId="8">
    <w:abstractNumId w:val="36"/>
  </w:num>
  <w:num w:numId="9">
    <w:abstractNumId w:val="34"/>
  </w:num>
  <w:num w:numId="10">
    <w:abstractNumId w:val="35"/>
  </w:num>
  <w:num w:numId="11">
    <w:abstractNumId w:val="45"/>
  </w:num>
  <w:num w:numId="12">
    <w:abstractNumId w:val="32"/>
  </w:num>
  <w:num w:numId="13">
    <w:abstractNumId w:val="41"/>
  </w:num>
  <w:num w:numId="14">
    <w:abstractNumId w:val="43"/>
  </w:num>
  <w:num w:numId="15">
    <w:abstractNumId w:val="42"/>
  </w:num>
  <w:num w:numId="16">
    <w:abstractNumId w:val="26"/>
  </w:num>
  <w:num w:numId="17">
    <w:abstractNumId w:val="37"/>
  </w:num>
  <w:num w:numId="18">
    <w:abstractNumId w:val="44"/>
  </w:num>
  <w:num w:numId="19">
    <w:abstractNumId w:val="51"/>
  </w:num>
  <w:num w:numId="20">
    <w:abstractNumId w:val="29"/>
  </w:num>
  <w:num w:numId="21">
    <w:abstractNumId w:val="52"/>
  </w:num>
  <w:num w:numId="22">
    <w:abstractNumId w:val="17"/>
  </w:num>
  <w:num w:numId="23">
    <w:abstractNumId w:val="47"/>
  </w:num>
  <w:num w:numId="24">
    <w:abstractNumId w:val="38"/>
  </w:num>
  <w:num w:numId="25">
    <w:abstractNumId w:val="27"/>
  </w:num>
  <w:num w:numId="26">
    <w:abstractNumId w:val="30"/>
  </w:num>
  <w:num w:numId="27">
    <w:abstractNumId w:val="54"/>
  </w:num>
  <w:num w:numId="28">
    <w:abstractNumId w:val="25"/>
  </w:num>
  <w:num w:numId="29">
    <w:abstractNumId w:val="50"/>
  </w:num>
  <w:num w:numId="30">
    <w:abstractNumId w:val="33"/>
  </w:num>
  <w:num w:numId="31">
    <w:abstractNumId w:val="53"/>
  </w:num>
  <w:num w:numId="32">
    <w:abstractNumId w:val="46"/>
  </w:num>
  <w:num w:numId="33">
    <w:abstractNumId w:val="31"/>
  </w:num>
  <w:num w:numId="34">
    <w:abstractNumId w:val="21"/>
  </w:num>
  <w:num w:numId="35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97216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C6F22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801"/>
    <w:rsid w:val="00275936"/>
    <w:rsid w:val="002761F8"/>
    <w:rsid w:val="002803A4"/>
    <w:rsid w:val="00285FEE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E6D8C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568C"/>
    <w:rsid w:val="0045421E"/>
    <w:rsid w:val="004572A4"/>
    <w:rsid w:val="00457BE6"/>
    <w:rsid w:val="00460775"/>
    <w:rsid w:val="0046273F"/>
    <w:rsid w:val="004630E2"/>
    <w:rsid w:val="00470AE3"/>
    <w:rsid w:val="00472680"/>
    <w:rsid w:val="00474A25"/>
    <w:rsid w:val="004814D7"/>
    <w:rsid w:val="004818B6"/>
    <w:rsid w:val="004862BF"/>
    <w:rsid w:val="0049194D"/>
    <w:rsid w:val="0049252C"/>
    <w:rsid w:val="00492BF2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2DD1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439"/>
    <w:rsid w:val="00527758"/>
    <w:rsid w:val="00530870"/>
    <w:rsid w:val="005327EF"/>
    <w:rsid w:val="00535314"/>
    <w:rsid w:val="00535B4A"/>
    <w:rsid w:val="005366E6"/>
    <w:rsid w:val="00537B52"/>
    <w:rsid w:val="0054433C"/>
    <w:rsid w:val="00544C5D"/>
    <w:rsid w:val="0054558D"/>
    <w:rsid w:val="00546BFD"/>
    <w:rsid w:val="005510E1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516D"/>
    <w:rsid w:val="005776CA"/>
    <w:rsid w:val="00580263"/>
    <w:rsid w:val="00580CA2"/>
    <w:rsid w:val="005831DC"/>
    <w:rsid w:val="0058613A"/>
    <w:rsid w:val="005941DD"/>
    <w:rsid w:val="00597E24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059F7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1786"/>
    <w:rsid w:val="00686518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B6C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7DC"/>
    <w:rsid w:val="00745ABA"/>
    <w:rsid w:val="00752EAD"/>
    <w:rsid w:val="00753137"/>
    <w:rsid w:val="00755540"/>
    <w:rsid w:val="00757104"/>
    <w:rsid w:val="00761C04"/>
    <w:rsid w:val="00764A0F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50E"/>
    <w:rsid w:val="007F7AC1"/>
    <w:rsid w:val="0080214E"/>
    <w:rsid w:val="008048BE"/>
    <w:rsid w:val="008072FB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158E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6245"/>
    <w:rsid w:val="00937AD1"/>
    <w:rsid w:val="00941F60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95245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1CBE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16C"/>
    <w:rsid w:val="00A3672D"/>
    <w:rsid w:val="00A4210D"/>
    <w:rsid w:val="00A43A4F"/>
    <w:rsid w:val="00A43CBF"/>
    <w:rsid w:val="00A447AD"/>
    <w:rsid w:val="00A45003"/>
    <w:rsid w:val="00A45596"/>
    <w:rsid w:val="00A46220"/>
    <w:rsid w:val="00A5110F"/>
    <w:rsid w:val="00A57B18"/>
    <w:rsid w:val="00A57FAB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0B04"/>
    <w:rsid w:val="00B21F14"/>
    <w:rsid w:val="00B224AA"/>
    <w:rsid w:val="00B25263"/>
    <w:rsid w:val="00B33F6A"/>
    <w:rsid w:val="00B346FA"/>
    <w:rsid w:val="00B378E7"/>
    <w:rsid w:val="00B4070E"/>
    <w:rsid w:val="00B407E4"/>
    <w:rsid w:val="00B42E1F"/>
    <w:rsid w:val="00B432B6"/>
    <w:rsid w:val="00B444E6"/>
    <w:rsid w:val="00B51CEA"/>
    <w:rsid w:val="00B56E4B"/>
    <w:rsid w:val="00B614C2"/>
    <w:rsid w:val="00B6652B"/>
    <w:rsid w:val="00B66763"/>
    <w:rsid w:val="00B7142D"/>
    <w:rsid w:val="00B86934"/>
    <w:rsid w:val="00B94DE2"/>
    <w:rsid w:val="00B96370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D1AEF"/>
    <w:rsid w:val="00BD2B2B"/>
    <w:rsid w:val="00BE2F0C"/>
    <w:rsid w:val="00BE5AA3"/>
    <w:rsid w:val="00BF03BF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47C7"/>
    <w:rsid w:val="00C861FF"/>
    <w:rsid w:val="00C86B48"/>
    <w:rsid w:val="00C92D43"/>
    <w:rsid w:val="00C93B51"/>
    <w:rsid w:val="00C962E3"/>
    <w:rsid w:val="00CA30D7"/>
    <w:rsid w:val="00CB0645"/>
    <w:rsid w:val="00CB20B6"/>
    <w:rsid w:val="00CB233F"/>
    <w:rsid w:val="00CB607A"/>
    <w:rsid w:val="00CC06CB"/>
    <w:rsid w:val="00CC1A49"/>
    <w:rsid w:val="00CD3467"/>
    <w:rsid w:val="00CD3A0D"/>
    <w:rsid w:val="00CE3176"/>
    <w:rsid w:val="00CE64B0"/>
    <w:rsid w:val="00CE76AF"/>
    <w:rsid w:val="00CF3224"/>
    <w:rsid w:val="00CF3F78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1CC9"/>
    <w:rsid w:val="00DC3AD5"/>
    <w:rsid w:val="00DC6D9A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2E5F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EF6FA2"/>
    <w:rsid w:val="00EF7788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07A4"/>
    <w:rsid w:val="00F42E9A"/>
    <w:rsid w:val="00F4420E"/>
    <w:rsid w:val="00F463F1"/>
    <w:rsid w:val="00F51F8A"/>
    <w:rsid w:val="00F55BCE"/>
    <w:rsid w:val="00F64313"/>
    <w:rsid w:val="00F64665"/>
    <w:rsid w:val="00F6554B"/>
    <w:rsid w:val="00F769D0"/>
    <w:rsid w:val="00F776C0"/>
    <w:rsid w:val="00F77AB4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10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322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5E49CC-3C24-4C56-9F40-CE318B7769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513</Words>
  <Characters>3083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elorenc</dc:creator>
  <cp:lastModifiedBy>MARIA.WACH</cp:lastModifiedBy>
  <cp:revision>13</cp:revision>
  <cp:lastPrinted>2022-05-11T09:48:00Z</cp:lastPrinted>
  <dcterms:created xsi:type="dcterms:W3CDTF">2022-05-11T09:42:00Z</dcterms:created>
  <dcterms:modified xsi:type="dcterms:W3CDTF">2022-10-12T10:25:00Z</dcterms:modified>
</cp:coreProperties>
</file>